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2C8C" w:rsidRPr="00037298" w:rsidRDefault="00212C8C" w:rsidP="00212C8C">
      <w:pPr>
        <w:autoSpaceDE w:val="0"/>
        <w:autoSpaceDN w:val="0"/>
        <w:adjustRightInd w:val="0"/>
        <w:spacing w:line="271" w:lineRule="auto"/>
        <w:rPr>
          <w:rFonts w:asciiTheme="minorHAnsi" w:hAnsiTheme="minorHAnsi" w:cstheme="minorHAnsi"/>
          <w:b/>
          <w:lang w:val="pl-PL"/>
        </w:rPr>
      </w:pPr>
      <w:r w:rsidRPr="00212C8C">
        <w:rPr>
          <w:rFonts w:asciiTheme="minorHAnsi" w:hAnsiTheme="minorHAnsi" w:cstheme="minorHAnsi"/>
          <w:b/>
          <w:sz w:val="22"/>
          <w:szCs w:val="22"/>
          <w:lang w:val="pl-PL"/>
        </w:rPr>
        <w:t xml:space="preserve">Rozdział I SWZ          </w:t>
      </w:r>
    </w:p>
    <w:p w:rsidR="003522F0" w:rsidRPr="00037298" w:rsidRDefault="00371CA4" w:rsidP="001E1BBF">
      <w:pPr>
        <w:autoSpaceDE w:val="0"/>
        <w:autoSpaceDN w:val="0"/>
        <w:adjustRightInd w:val="0"/>
        <w:spacing w:line="271" w:lineRule="auto"/>
        <w:jc w:val="right"/>
        <w:rPr>
          <w:rFonts w:asciiTheme="minorHAnsi" w:hAnsiTheme="minorHAnsi" w:cstheme="minorHAnsi"/>
          <w:b/>
          <w:lang w:val="pl-PL"/>
        </w:rPr>
      </w:pPr>
      <w:r w:rsidRPr="00037298">
        <w:rPr>
          <w:rFonts w:asciiTheme="minorHAnsi" w:hAnsiTheme="minorHAnsi" w:cstheme="minorHAnsi"/>
          <w:b/>
          <w:lang w:val="pl-PL"/>
        </w:rPr>
        <w:t>Z</w:t>
      </w:r>
      <w:r w:rsidR="0044568C" w:rsidRPr="00037298">
        <w:rPr>
          <w:rFonts w:asciiTheme="minorHAnsi" w:hAnsiTheme="minorHAnsi" w:cstheme="minorHAnsi"/>
          <w:b/>
          <w:lang w:val="pl-PL"/>
        </w:rPr>
        <w:t>ałą</w:t>
      </w:r>
      <w:r w:rsidR="005D51AB" w:rsidRPr="00037298">
        <w:rPr>
          <w:rFonts w:asciiTheme="minorHAnsi" w:hAnsiTheme="minorHAnsi" w:cstheme="minorHAnsi"/>
          <w:b/>
          <w:lang w:val="pl-PL"/>
        </w:rPr>
        <w:t xml:space="preserve">cznik nr </w:t>
      </w:r>
      <w:r w:rsidR="00123711">
        <w:rPr>
          <w:rFonts w:asciiTheme="minorHAnsi" w:hAnsiTheme="minorHAnsi" w:cstheme="minorHAnsi"/>
          <w:b/>
          <w:lang w:val="pl-PL"/>
        </w:rPr>
        <w:t>9</w:t>
      </w:r>
      <w:bookmarkStart w:id="0" w:name="_GoBack"/>
      <w:bookmarkEnd w:id="0"/>
      <w:r w:rsidR="0057516D" w:rsidRPr="00037298">
        <w:rPr>
          <w:rFonts w:asciiTheme="minorHAnsi" w:hAnsiTheme="minorHAnsi" w:cstheme="minorHAnsi"/>
          <w:b/>
          <w:lang w:val="pl-PL"/>
        </w:rPr>
        <w:t xml:space="preserve"> </w:t>
      </w:r>
    </w:p>
    <w:p w:rsidR="00154D25" w:rsidRPr="00212C8C" w:rsidRDefault="0057516D" w:rsidP="001E1BBF">
      <w:pPr>
        <w:autoSpaceDE w:val="0"/>
        <w:autoSpaceDN w:val="0"/>
        <w:adjustRightInd w:val="0"/>
        <w:spacing w:line="271" w:lineRule="auto"/>
        <w:jc w:val="right"/>
        <w:rPr>
          <w:rFonts w:asciiTheme="minorHAnsi" w:hAnsiTheme="minorHAnsi" w:cstheme="minorHAnsi"/>
          <w:b/>
          <w:sz w:val="22"/>
          <w:szCs w:val="22"/>
          <w:lang w:val="pl-PL"/>
        </w:rPr>
      </w:pPr>
      <w:r w:rsidRPr="00212C8C">
        <w:rPr>
          <w:rFonts w:asciiTheme="minorHAnsi" w:hAnsiTheme="minorHAnsi" w:cstheme="minorHAnsi"/>
          <w:b/>
          <w:sz w:val="22"/>
          <w:szCs w:val="22"/>
          <w:lang w:val="pl-PL"/>
        </w:rPr>
        <w:t xml:space="preserve"> </w:t>
      </w:r>
    </w:p>
    <w:tbl>
      <w:tblPr>
        <w:tblW w:w="893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31"/>
      </w:tblGrid>
      <w:tr w:rsidR="00584785" w:rsidRPr="00212C8C" w:rsidTr="00584785">
        <w:trPr>
          <w:trHeight w:val="567"/>
        </w:trPr>
        <w:tc>
          <w:tcPr>
            <w:tcW w:w="8931" w:type="dxa"/>
            <w:shd w:val="clear" w:color="auto" w:fill="F2F2F2" w:themeFill="background1" w:themeFillShade="F2"/>
            <w:vAlign w:val="center"/>
          </w:tcPr>
          <w:p w:rsidR="00584785" w:rsidRPr="00212C8C" w:rsidRDefault="00584785" w:rsidP="006E7FF9">
            <w:pPr>
              <w:spacing w:line="271" w:lineRule="auto"/>
              <w:jc w:val="center"/>
              <w:rPr>
                <w:rFonts w:asciiTheme="minorHAnsi" w:eastAsiaTheme="minorHAnsi" w:hAnsiTheme="minorHAnsi" w:cstheme="minorHAnsi"/>
                <w:b/>
                <w:bCs/>
                <w:lang w:val="pl-PL"/>
              </w:rPr>
            </w:pPr>
            <w:r w:rsidRPr="00212C8C">
              <w:rPr>
                <w:rFonts w:asciiTheme="minorHAnsi" w:eastAsiaTheme="minorHAnsi" w:hAnsiTheme="minorHAnsi" w:cstheme="minorHAnsi"/>
                <w:b/>
                <w:bCs/>
                <w:lang w:val="pl-PL"/>
              </w:rPr>
              <w:t>Oświadczenie Wykonawcy składane na podstawie art. 117 ust. 4 ustawy z dnia 11 września 2019 roku Prawo zamówień publicznych</w:t>
            </w:r>
            <w:r w:rsidRPr="00212C8C">
              <w:rPr>
                <w:rFonts w:asciiTheme="minorHAnsi" w:hAnsiTheme="minorHAnsi" w:cstheme="minorHAnsi"/>
                <w:b/>
                <w:bCs/>
                <w:lang w:val="pl-PL"/>
              </w:rPr>
              <w:t xml:space="preserve"> potwierdzające, które usługi wykonują poszczególni Wykonawcy</w:t>
            </w:r>
            <w:r w:rsidR="001E1BBF" w:rsidRPr="00212C8C">
              <w:rPr>
                <w:rFonts w:asciiTheme="minorHAnsi" w:hAnsiTheme="minorHAnsi" w:cstheme="minorHAnsi"/>
                <w:b/>
                <w:bCs/>
                <w:lang w:val="pl-PL"/>
              </w:rPr>
              <w:t xml:space="preserve"> wspólnie ubiegający się o udzielenie zamówienia</w:t>
            </w:r>
          </w:p>
        </w:tc>
      </w:tr>
    </w:tbl>
    <w:p w:rsidR="008F7BC7" w:rsidRPr="00212C8C" w:rsidRDefault="008F7BC7" w:rsidP="001E1BBF">
      <w:pPr>
        <w:spacing w:line="271" w:lineRule="auto"/>
        <w:jc w:val="both"/>
        <w:rPr>
          <w:rFonts w:asciiTheme="minorHAnsi" w:eastAsiaTheme="minorHAnsi" w:hAnsiTheme="minorHAnsi" w:cstheme="minorHAnsi"/>
          <w:sz w:val="22"/>
          <w:szCs w:val="22"/>
          <w:lang w:val="pl-PL"/>
        </w:rPr>
      </w:pPr>
    </w:p>
    <w:p w:rsidR="001E1BBF" w:rsidRPr="00212C8C" w:rsidRDefault="001E1BBF" w:rsidP="001E1BBF">
      <w:pPr>
        <w:spacing w:line="271" w:lineRule="auto"/>
        <w:rPr>
          <w:rFonts w:asciiTheme="minorHAnsi" w:hAnsiTheme="minorHAnsi" w:cstheme="minorHAnsi"/>
          <w:b/>
          <w:sz w:val="22"/>
          <w:szCs w:val="22"/>
          <w:lang w:val="pl-PL"/>
        </w:rPr>
      </w:pPr>
      <w:r w:rsidRPr="00212C8C">
        <w:rPr>
          <w:rFonts w:asciiTheme="minorHAnsi" w:hAnsiTheme="minorHAnsi" w:cstheme="minorHAnsi"/>
          <w:b/>
          <w:sz w:val="22"/>
          <w:szCs w:val="22"/>
          <w:lang w:val="pl-PL"/>
        </w:rPr>
        <w:t xml:space="preserve">WYKONAWCY </w:t>
      </w:r>
      <w:r w:rsidRPr="00212C8C">
        <w:rPr>
          <w:rFonts w:asciiTheme="minorHAnsi" w:hAnsiTheme="minorHAnsi" w:cstheme="minorHAnsi"/>
          <w:b/>
          <w:sz w:val="22"/>
          <w:szCs w:val="22"/>
          <w:shd w:val="clear" w:color="auto" w:fill="FFFFFF"/>
          <w:lang w:val="pl-PL"/>
        </w:rPr>
        <w:t>WSPÓLNIE UBIEGAJĄCY SIĘ O UDZIELENIE ZAMÓWIENIA</w:t>
      </w:r>
    </w:p>
    <w:p w:rsidR="001E1BBF" w:rsidRPr="00212C8C" w:rsidRDefault="001E1BBF" w:rsidP="001E1BBF">
      <w:pPr>
        <w:spacing w:line="271" w:lineRule="auto"/>
        <w:ind w:right="-53"/>
        <w:rPr>
          <w:rFonts w:asciiTheme="minorHAnsi" w:hAnsiTheme="minorHAnsi" w:cstheme="minorHAnsi"/>
          <w:sz w:val="22"/>
          <w:szCs w:val="22"/>
          <w:lang w:val="pl-PL"/>
        </w:rPr>
      </w:pPr>
      <w:r w:rsidRPr="00212C8C">
        <w:rPr>
          <w:rFonts w:asciiTheme="minorHAnsi" w:hAnsiTheme="minorHAnsi" w:cstheme="minorHAnsi"/>
          <w:sz w:val="22"/>
          <w:szCs w:val="22"/>
          <w:lang w:val="pl-PL"/>
        </w:rPr>
        <w:t>…………………………………………………………………………………………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212C8C">
        <w:rPr>
          <w:rFonts w:asciiTheme="minorHAnsi" w:hAnsiTheme="minorHAnsi" w:cstheme="minorHAnsi"/>
          <w:sz w:val="22"/>
          <w:szCs w:val="22"/>
          <w:lang w:val="pl-PL"/>
        </w:rPr>
        <w:t>……………………………………….</w:t>
      </w:r>
      <w:r w:rsidRPr="00212C8C">
        <w:rPr>
          <w:rFonts w:asciiTheme="minorHAnsi" w:hAnsiTheme="minorHAnsi" w:cstheme="minorHAnsi"/>
          <w:sz w:val="22"/>
          <w:szCs w:val="22"/>
          <w:lang w:val="pl-PL"/>
        </w:rPr>
        <w:t>…</w:t>
      </w:r>
    </w:p>
    <w:p w:rsidR="001E1BBF" w:rsidRPr="00212C8C" w:rsidRDefault="001E1BBF" w:rsidP="001E1BBF">
      <w:pPr>
        <w:spacing w:line="271" w:lineRule="auto"/>
        <w:jc w:val="center"/>
        <w:rPr>
          <w:rFonts w:asciiTheme="minorHAnsi" w:hAnsiTheme="minorHAnsi" w:cstheme="minorHAnsi"/>
          <w:i/>
          <w:iCs/>
          <w:sz w:val="20"/>
          <w:szCs w:val="20"/>
          <w:lang w:val="pl-PL"/>
        </w:rPr>
      </w:pPr>
      <w:r w:rsidRPr="00212C8C">
        <w:rPr>
          <w:rFonts w:asciiTheme="minorHAnsi" w:hAnsiTheme="minorHAnsi" w:cstheme="minorHAnsi"/>
          <w:i/>
          <w:iCs/>
          <w:sz w:val="20"/>
          <w:szCs w:val="20"/>
          <w:shd w:val="clear" w:color="auto" w:fill="FFFFFF"/>
          <w:lang w:val="pl-PL"/>
        </w:rPr>
        <w:t>(nazwy albo imiona i nazwiska, siedziby albo miejsca zamieszkania, jeżeli są miejscami wykonywania działalności wykonawców wspólnie ubiegających się o udzielenie zamówienia)</w:t>
      </w:r>
    </w:p>
    <w:p w:rsidR="001E1BBF" w:rsidRPr="00212C8C" w:rsidRDefault="001E1BBF" w:rsidP="001E1BBF">
      <w:pPr>
        <w:spacing w:line="271" w:lineRule="auto"/>
        <w:ind w:right="1440"/>
        <w:jc w:val="both"/>
        <w:rPr>
          <w:rFonts w:asciiTheme="minorHAnsi" w:hAnsiTheme="minorHAnsi" w:cstheme="minorHAnsi"/>
          <w:i/>
          <w:iCs/>
          <w:color w:val="333333"/>
          <w:sz w:val="22"/>
          <w:szCs w:val="22"/>
          <w:shd w:val="clear" w:color="auto" w:fill="FFFFFF"/>
          <w:lang w:val="pl-PL"/>
        </w:rPr>
      </w:pPr>
    </w:p>
    <w:p w:rsidR="001E1BBF" w:rsidRPr="00212C8C" w:rsidRDefault="001E1BBF" w:rsidP="001E1BBF">
      <w:pPr>
        <w:spacing w:line="271" w:lineRule="auto"/>
        <w:rPr>
          <w:rFonts w:asciiTheme="minorHAnsi" w:hAnsiTheme="minorHAnsi" w:cstheme="minorHAnsi"/>
          <w:sz w:val="22"/>
          <w:szCs w:val="22"/>
          <w:lang w:val="pl-PL"/>
        </w:rPr>
      </w:pPr>
    </w:p>
    <w:p w:rsidR="001E1BBF" w:rsidRPr="00212C8C" w:rsidRDefault="001E1BBF" w:rsidP="001E1BBF">
      <w:pPr>
        <w:spacing w:line="271" w:lineRule="auto"/>
        <w:rPr>
          <w:rFonts w:asciiTheme="minorHAnsi" w:hAnsiTheme="minorHAnsi" w:cstheme="minorHAnsi"/>
          <w:b/>
          <w:sz w:val="22"/>
          <w:szCs w:val="22"/>
          <w:lang w:val="pl-PL"/>
        </w:rPr>
      </w:pPr>
      <w:r w:rsidRPr="00212C8C">
        <w:rPr>
          <w:rFonts w:asciiTheme="minorHAnsi" w:hAnsiTheme="minorHAnsi" w:cstheme="minorHAnsi"/>
          <w:b/>
          <w:sz w:val="22"/>
          <w:szCs w:val="22"/>
          <w:lang w:val="pl-PL"/>
        </w:rPr>
        <w:t>reprezentowani przez:</w:t>
      </w:r>
    </w:p>
    <w:p w:rsidR="001E1BBF" w:rsidRPr="00212C8C" w:rsidRDefault="001E1BBF" w:rsidP="001E1BBF">
      <w:pPr>
        <w:spacing w:line="271" w:lineRule="auto"/>
        <w:ind w:right="-53"/>
        <w:rPr>
          <w:rFonts w:asciiTheme="minorHAnsi" w:hAnsiTheme="minorHAnsi" w:cstheme="minorHAnsi"/>
          <w:sz w:val="22"/>
          <w:szCs w:val="22"/>
          <w:lang w:val="pl-PL"/>
        </w:rPr>
      </w:pPr>
      <w:r w:rsidRPr="00212C8C">
        <w:rPr>
          <w:rFonts w:asciiTheme="minorHAnsi" w:hAnsiTheme="minorHAnsi" w:cstheme="minorHAnsi"/>
          <w:sz w:val="22"/>
          <w:szCs w:val="22"/>
          <w:lang w:val="pl-PL"/>
        </w:rPr>
        <w:t>……………………………………………………..…………………………………………………</w:t>
      </w:r>
    </w:p>
    <w:p w:rsidR="001E1BBF" w:rsidRPr="00212C8C" w:rsidRDefault="001E1BBF" w:rsidP="001E1BBF">
      <w:pPr>
        <w:spacing w:line="271" w:lineRule="auto"/>
        <w:ind w:right="-53"/>
        <w:jc w:val="center"/>
        <w:rPr>
          <w:rFonts w:asciiTheme="minorHAnsi" w:hAnsiTheme="minorHAnsi" w:cstheme="minorHAnsi"/>
          <w:b/>
          <w:bCs/>
          <w:color w:val="333333"/>
          <w:sz w:val="22"/>
          <w:szCs w:val="22"/>
          <w:shd w:val="clear" w:color="auto" w:fill="FFFFFF"/>
          <w:lang w:val="pl-PL"/>
        </w:rPr>
      </w:pPr>
    </w:p>
    <w:p w:rsidR="001E1BBF" w:rsidRPr="00212C8C" w:rsidRDefault="001E1BBF" w:rsidP="001E1BBF">
      <w:pPr>
        <w:spacing w:line="271" w:lineRule="auto"/>
        <w:rPr>
          <w:rFonts w:asciiTheme="minorHAnsi" w:hAnsiTheme="minorHAnsi" w:cstheme="minorHAnsi"/>
          <w:b/>
          <w:bCs/>
          <w:sz w:val="22"/>
          <w:szCs w:val="22"/>
          <w:shd w:val="clear" w:color="auto" w:fill="FFFFFF"/>
          <w:lang w:val="pl-PL"/>
        </w:rPr>
      </w:pPr>
    </w:p>
    <w:p w:rsidR="001E1BBF" w:rsidRPr="00212C8C" w:rsidRDefault="001E1BBF" w:rsidP="001E1BBF">
      <w:pPr>
        <w:tabs>
          <w:tab w:val="left" w:pos="426"/>
        </w:tabs>
        <w:spacing w:after="240" w:line="271" w:lineRule="auto"/>
        <w:jc w:val="both"/>
        <w:rPr>
          <w:rFonts w:asciiTheme="minorHAnsi" w:eastAsia="Verdana,Bold" w:hAnsiTheme="minorHAnsi" w:cstheme="minorHAnsi"/>
          <w:b/>
          <w:bCs/>
          <w:iCs/>
          <w:color w:val="000000"/>
          <w:sz w:val="22"/>
          <w:szCs w:val="22"/>
          <w:lang w:val="pl-PL"/>
        </w:rPr>
      </w:pPr>
      <w:r w:rsidRPr="00212C8C">
        <w:rPr>
          <w:rFonts w:asciiTheme="minorHAnsi" w:hAnsiTheme="minorHAnsi" w:cstheme="minorHAnsi"/>
          <w:color w:val="000000"/>
          <w:sz w:val="22"/>
          <w:szCs w:val="22"/>
          <w:lang w:val="pl-PL"/>
        </w:rPr>
        <w:t>Uprawniony do reprezentowania Wykonawców wspólnie ubiegających się o udzielenie zamówienia na usługi w postępowaniu o udzielenie zamówienia publicznego pn</w:t>
      </w:r>
      <w:r w:rsidR="00371CA4" w:rsidRPr="00212C8C">
        <w:rPr>
          <w:rFonts w:asciiTheme="minorHAnsi" w:hAnsiTheme="minorHAnsi" w:cstheme="minorHAnsi"/>
          <w:color w:val="000000"/>
          <w:sz w:val="22"/>
          <w:szCs w:val="22"/>
          <w:lang w:val="pl-PL"/>
        </w:rPr>
        <w:t>.</w:t>
      </w:r>
      <w:r w:rsidRPr="00212C8C">
        <w:rPr>
          <w:rFonts w:asciiTheme="minorHAnsi" w:hAnsiTheme="minorHAnsi" w:cstheme="minorHAnsi"/>
          <w:color w:val="000000"/>
          <w:sz w:val="22"/>
          <w:szCs w:val="22"/>
          <w:lang w:val="pl-PL"/>
        </w:rPr>
        <w:t xml:space="preserve"> </w:t>
      </w:r>
      <w:r w:rsidR="00037298" w:rsidRPr="00037298">
        <w:rPr>
          <w:rFonts w:asciiTheme="minorHAnsi" w:hAnsiTheme="minorHAnsi" w:cstheme="minorHAnsi"/>
          <w:b/>
          <w:color w:val="000000"/>
          <w:sz w:val="22"/>
          <w:szCs w:val="22"/>
          <w:lang w:val="pl-PL"/>
        </w:rPr>
        <w:t>„Wykonanie nawierzchni asfaltowych dróg gminnych i parkingu”</w:t>
      </w:r>
      <w:r w:rsidR="00B07B53" w:rsidRPr="00212C8C">
        <w:rPr>
          <w:rFonts w:asciiTheme="minorHAnsi" w:hAnsiTheme="minorHAnsi" w:cstheme="minorHAnsi"/>
          <w:color w:val="000000"/>
          <w:sz w:val="22"/>
          <w:szCs w:val="22"/>
          <w:lang w:val="pl-PL"/>
        </w:rPr>
        <w:t>, </w:t>
      </w:r>
      <w:r w:rsidRPr="00212C8C">
        <w:rPr>
          <w:rFonts w:asciiTheme="minorHAnsi" w:hAnsiTheme="minorHAnsi" w:cstheme="minorHAnsi"/>
          <w:color w:val="000000"/>
          <w:sz w:val="22"/>
          <w:szCs w:val="22"/>
          <w:lang w:val="pl-PL"/>
        </w:rPr>
        <w:t xml:space="preserve">prowadzonym przez Gminę </w:t>
      </w:r>
      <w:r w:rsidR="00371CA4" w:rsidRPr="00212C8C">
        <w:rPr>
          <w:rFonts w:asciiTheme="minorHAnsi" w:hAnsiTheme="minorHAnsi" w:cstheme="minorHAnsi"/>
          <w:color w:val="000000"/>
          <w:sz w:val="22"/>
          <w:szCs w:val="22"/>
          <w:lang w:val="pl-PL"/>
        </w:rPr>
        <w:t>Radomyśl Wielki</w:t>
      </w:r>
      <w:r w:rsidRPr="00212C8C">
        <w:rPr>
          <w:rFonts w:asciiTheme="minorHAnsi" w:hAnsiTheme="minorHAnsi" w:cstheme="minorHAnsi"/>
          <w:sz w:val="22"/>
          <w:szCs w:val="22"/>
          <w:lang w:val="pl-PL"/>
        </w:rPr>
        <w:t xml:space="preserve">, </w:t>
      </w:r>
      <w:r w:rsidRPr="00212C8C">
        <w:rPr>
          <w:rFonts w:asciiTheme="minorHAnsi" w:hAnsiTheme="minorHAnsi" w:cstheme="minorHAnsi"/>
          <w:b/>
          <w:bCs/>
          <w:color w:val="000000"/>
          <w:sz w:val="22"/>
          <w:szCs w:val="22"/>
          <w:lang w:val="pl-PL"/>
        </w:rPr>
        <w:t xml:space="preserve">oświadczam, że następujące </w:t>
      </w:r>
      <w:r w:rsidR="00037298">
        <w:rPr>
          <w:rFonts w:asciiTheme="minorHAnsi" w:hAnsiTheme="minorHAnsi" w:cstheme="minorHAnsi"/>
          <w:b/>
          <w:bCs/>
          <w:color w:val="000000"/>
          <w:sz w:val="22"/>
          <w:szCs w:val="22"/>
          <w:lang w:val="pl-PL"/>
        </w:rPr>
        <w:t>roboty budowlane</w:t>
      </w:r>
      <w:r w:rsidR="00CA3F13" w:rsidRPr="00212C8C">
        <w:rPr>
          <w:rFonts w:asciiTheme="minorHAnsi" w:hAnsiTheme="minorHAnsi" w:cstheme="minorHAnsi"/>
          <w:b/>
          <w:bCs/>
          <w:color w:val="000000"/>
          <w:sz w:val="22"/>
          <w:szCs w:val="22"/>
          <w:lang w:val="pl-PL"/>
        </w:rPr>
        <w:t xml:space="preserve"> wykonają poszczególni W</w:t>
      </w:r>
      <w:r w:rsidRPr="00212C8C">
        <w:rPr>
          <w:rFonts w:asciiTheme="minorHAnsi" w:hAnsiTheme="minorHAnsi" w:cstheme="minorHAnsi"/>
          <w:b/>
          <w:bCs/>
          <w:color w:val="000000"/>
          <w:sz w:val="22"/>
          <w:szCs w:val="22"/>
          <w:lang w:val="pl-PL"/>
        </w:rPr>
        <w:t>yko</w:t>
      </w:r>
      <w:r w:rsidR="00B07B53" w:rsidRPr="00212C8C">
        <w:rPr>
          <w:rFonts w:asciiTheme="minorHAnsi" w:hAnsiTheme="minorHAnsi" w:cstheme="minorHAnsi"/>
          <w:b/>
          <w:bCs/>
          <w:color w:val="000000"/>
          <w:sz w:val="22"/>
          <w:szCs w:val="22"/>
          <w:lang w:val="pl-PL"/>
        </w:rPr>
        <w:t>nawcy wspólnie ubiegający się o </w:t>
      </w:r>
      <w:r w:rsidRPr="00212C8C">
        <w:rPr>
          <w:rFonts w:asciiTheme="minorHAnsi" w:hAnsiTheme="minorHAnsi" w:cstheme="minorHAnsi"/>
          <w:b/>
          <w:bCs/>
          <w:color w:val="000000"/>
          <w:sz w:val="22"/>
          <w:szCs w:val="22"/>
          <w:lang w:val="pl-PL"/>
        </w:rPr>
        <w:t>udzielenie zamówienia: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6"/>
        <w:gridCol w:w="4338"/>
      </w:tblGrid>
      <w:tr w:rsidR="001E1BBF" w:rsidRPr="00212C8C" w:rsidTr="001E1BBF">
        <w:tc>
          <w:tcPr>
            <w:tcW w:w="4678" w:type="dxa"/>
            <w:shd w:val="clear" w:color="auto" w:fill="F2F2F2" w:themeFill="background1" w:themeFillShade="F2"/>
            <w:vAlign w:val="center"/>
          </w:tcPr>
          <w:p w:rsidR="001E1BBF" w:rsidRPr="00212C8C" w:rsidRDefault="001E1BBF" w:rsidP="001E1BBF">
            <w:pPr>
              <w:tabs>
                <w:tab w:val="left" w:pos="426"/>
              </w:tabs>
              <w:spacing w:line="271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pl-PL"/>
              </w:rPr>
            </w:pPr>
            <w:r w:rsidRPr="00212C8C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pl-PL"/>
              </w:rPr>
              <w:t>Nazwa albo imię i nazwisko, siedziba albo miejsca zamieszkania, jeżeli są miejscem wykonywania działalności wykonawcy wspólnie ubiegającego się o udzielenie zamówienia</w:t>
            </w:r>
          </w:p>
        </w:tc>
        <w:tc>
          <w:tcPr>
            <w:tcW w:w="4394" w:type="dxa"/>
            <w:shd w:val="clear" w:color="auto" w:fill="F2F2F2" w:themeFill="background1" w:themeFillShade="F2"/>
            <w:vAlign w:val="center"/>
          </w:tcPr>
          <w:p w:rsidR="001E1BBF" w:rsidRPr="00212C8C" w:rsidRDefault="001E1BBF" w:rsidP="00037298">
            <w:pPr>
              <w:tabs>
                <w:tab w:val="left" w:pos="426"/>
              </w:tabs>
              <w:spacing w:line="271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pl-PL"/>
              </w:rPr>
            </w:pPr>
            <w:r w:rsidRPr="00212C8C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pl-PL"/>
              </w:rPr>
              <w:t xml:space="preserve">Zakres </w:t>
            </w:r>
            <w:r w:rsidR="00037298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pl-PL"/>
              </w:rPr>
              <w:t>robót budowlanych</w:t>
            </w:r>
            <w:r w:rsidR="00CA3F13" w:rsidRPr="00212C8C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pl-PL"/>
              </w:rPr>
              <w:t>, które wykona W</w:t>
            </w:r>
            <w:r w:rsidRPr="00212C8C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pl-PL"/>
              </w:rPr>
              <w:t>yko</w:t>
            </w:r>
            <w:r w:rsidR="00A57544" w:rsidRPr="00212C8C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pl-PL"/>
              </w:rPr>
              <w:t>nawca wspólnie ubiegający się o </w:t>
            </w:r>
            <w:r w:rsidRPr="00212C8C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pl-PL"/>
              </w:rPr>
              <w:t>udzielenie zamówienia</w:t>
            </w:r>
          </w:p>
        </w:tc>
      </w:tr>
      <w:tr w:rsidR="001E1BBF" w:rsidRPr="00212C8C" w:rsidTr="00EA41B2">
        <w:tc>
          <w:tcPr>
            <w:tcW w:w="4678" w:type="dxa"/>
            <w:shd w:val="clear" w:color="auto" w:fill="auto"/>
          </w:tcPr>
          <w:p w:rsidR="001E1BBF" w:rsidRPr="00212C8C" w:rsidRDefault="001E1BBF" w:rsidP="001E1BBF">
            <w:pPr>
              <w:tabs>
                <w:tab w:val="left" w:pos="426"/>
              </w:tabs>
              <w:spacing w:after="240" w:line="271" w:lineRule="auto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4394" w:type="dxa"/>
            <w:shd w:val="clear" w:color="auto" w:fill="auto"/>
          </w:tcPr>
          <w:p w:rsidR="001E1BBF" w:rsidRPr="00212C8C" w:rsidRDefault="001E1BBF" w:rsidP="001E1BBF">
            <w:pPr>
              <w:tabs>
                <w:tab w:val="left" w:pos="426"/>
              </w:tabs>
              <w:spacing w:after="240" w:line="271" w:lineRule="auto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</w:p>
        </w:tc>
      </w:tr>
      <w:tr w:rsidR="001E1BBF" w:rsidRPr="00212C8C" w:rsidTr="00EA41B2">
        <w:tc>
          <w:tcPr>
            <w:tcW w:w="4678" w:type="dxa"/>
            <w:shd w:val="clear" w:color="auto" w:fill="auto"/>
          </w:tcPr>
          <w:p w:rsidR="001E1BBF" w:rsidRPr="00212C8C" w:rsidRDefault="001E1BBF" w:rsidP="001E1BBF">
            <w:pPr>
              <w:tabs>
                <w:tab w:val="left" w:pos="426"/>
              </w:tabs>
              <w:spacing w:after="240" w:line="271" w:lineRule="auto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4394" w:type="dxa"/>
            <w:shd w:val="clear" w:color="auto" w:fill="auto"/>
          </w:tcPr>
          <w:p w:rsidR="001E1BBF" w:rsidRPr="00212C8C" w:rsidRDefault="001E1BBF" w:rsidP="001E1BBF">
            <w:pPr>
              <w:tabs>
                <w:tab w:val="left" w:pos="426"/>
              </w:tabs>
              <w:spacing w:after="240" w:line="271" w:lineRule="auto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</w:p>
        </w:tc>
      </w:tr>
      <w:tr w:rsidR="001E1BBF" w:rsidRPr="00212C8C" w:rsidTr="00EA41B2">
        <w:tc>
          <w:tcPr>
            <w:tcW w:w="4678" w:type="dxa"/>
            <w:shd w:val="clear" w:color="auto" w:fill="auto"/>
          </w:tcPr>
          <w:p w:rsidR="001E1BBF" w:rsidRPr="00212C8C" w:rsidRDefault="001E1BBF" w:rsidP="001E1BBF">
            <w:pPr>
              <w:tabs>
                <w:tab w:val="left" w:pos="426"/>
              </w:tabs>
              <w:spacing w:after="240" w:line="271" w:lineRule="auto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4394" w:type="dxa"/>
            <w:shd w:val="clear" w:color="auto" w:fill="auto"/>
          </w:tcPr>
          <w:p w:rsidR="001E1BBF" w:rsidRPr="00212C8C" w:rsidRDefault="001E1BBF" w:rsidP="001E1BBF">
            <w:pPr>
              <w:tabs>
                <w:tab w:val="left" w:pos="426"/>
              </w:tabs>
              <w:spacing w:after="240" w:line="271" w:lineRule="auto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</w:p>
        </w:tc>
      </w:tr>
    </w:tbl>
    <w:p w:rsidR="001E1BBF" w:rsidRPr="00212C8C" w:rsidRDefault="001E1BBF" w:rsidP="001E1BBF">
      <w:pPr>
        <w:spacing w:line="271" w:lineRule="auto"/>
        <w:rPr>
          <w:rFonts w:asciiTheme="minorHAnsi" w:hAnsiTheme="minorHAnsi" w:cstheme="minorHAnsi"/>
          <w:sz w:val="22"/>
          <w:szCs w:val="22"/>
          <w:lang w:val="pl-PL"/>
        </w:rPr>
      </w:pPr>
    </w:p>
    <w:p w:rsidR="00371CA4" w:rsidRPr="00212C8C" w:rsidRDefault="00371CA4" w:rsidP="001E1BBF">
      <w:pPr>
        <w:spacing w:line="271" w:lineRule="auto"/>
        <w:rPr>
          <w:rFonts w:asciiTheme="minorHAnsi" w:hAnsiTheme="minorHAnsi" w:cstheme="minorHAnsi"/>
          <w:sz w:val="22"/>
          <w:szCs w:val="22"/>
          <w:lang w:val="pl-PL"/>
        </w:rPr>
      </w:pPr>
    </w:p>
    <w:p w:rsidR="00371CA4" w:rsidRPr="00212C8C" w:rsidRDefault="00371CA4" w:rsidP="001E1BBF">
      <w:pPr>
        <w:spacing w:line="271" w:lineRule="auto"/>
        <w:rPr>
          <w:rFonts w:asciiTheme="minorHAnsi" w:hAnsiTheme="minorHAnsi" w:cstheme="minorHAnsi"/>
          <w:sz w:val="22"/>
          <w:szCs w:val="22"/>
          <w:lang w:val="pl-PL"/>
        </w:rPr>
      </w:pPr>
    </w:p>
    <w:p w:rsidR="00037298" w:rsidRPr="00F12D58" w:rsidRDefault="00037298" w:rsidP="00037298">
      <w:pPr>
        <w:jc w:val="right"/>
        <w:rPr>
          <w:rFonts w:ascii="Arial" w:hAnsi="Arial" w:cs="Arial"/>
          <w:b/>
          <w:sz w:val="18"/>
          <w:szCs w:val="18"/>
        </w:rPr>
      </w:pPr>
      <w:r w:rsidRPr="00F12D58">
        <w:rPr>
          <w:rFonts w:ascii="Arial" w:hAnsi="Arial" w:cs="Arial"/>
          <w:b/>
          <w:sz w:val="18"/>
          <w:szCs w:val="18"/>
        </w:rPr>
        <w:t xml:space="preserve">Oświadczenie podpisać kwalifikowanym podpisem elektronicznym </w:t>
      </w:r>
    </w:p>
    <w:p w:rsidR="00037298" w:rsidRPr="00F12D58" w:rsidRDefault="00037298" w:rsidP="00037298">
      <w:pPr>
        <w:jc w:val="right"/>
        <w:rPr>
          <w:rFonts w:ascii="Arial" w:hAnsi="Arial" w:cs="Arial"/>
          <w:b/>
          <w:i/>
          <w:sz w:val="18"/>
          <w:szCs w:val="18"/>
        </w:rPr>
      </w:pPr>
      <w:r w:rsidRPr="00F12D58">
        <w:rPr>
          <w:rFonts w:ascii="Arial" w:hAnsi="Arial" w:cs="Arial"/>
          <w:b/>
          <w:sz w:val="18"/>
          <w:szCs w:val="18"/>
        </w:rPr>
        <w:t>lub podpisem zaufanym lub podpisem osobistym</w:t>
      </w:r>
    </w:p>
    <w:p w:rsidR="00037298" w:rsidRDefault="00037298" w:rsidP="00371CA4">
      <w:pPr>
        <w:autoSpaceDE w:val="0"/>
        <w:autoSpaceDN w:val="0"/>
        <w:adjustRightInd w:val="0"/>
        <w:jc w:val="right"/>
        <w:rPr>
          <w:rFonts w:asciiTheme="minorHAnsi" w:hAnsiTheme="minorHAnsi" w:cstheme="minorHAnsi"/>
          <w:b/>
          <w:sz w:val="22"/>
          <w:szCs w:val="22"/>
        </w:rPr>
      </w:pPr>
    </w:p>
    <w:p w:rsidR="00371CA4" w:rsidRPr="00037298" w:rsidRDefault="00371CA4" w:rsidP="00371CA4">
      <w:pPr>
        <w:autoSpaceDE w:val="0"/>
        <w:autoSpaceDN w:val="0"/>
        <w:adjustRightInd w:val="0"/>
        <w:jc w:val="right"/>
        <w:rPr>
          <w:rFonts w:asciiTheme="minorHAnsi" w:hAnsiTheme="minorHAnsi" w:cstheme="minorHAnsi"/>
          <w:b/>
          <w:sz w:val="22"/>
          <w:szCs w:val="22"/>
        </w:rPr>
      </w:pPr>
      <w:r w:rsidRPr="00037298">
        <w:rPr>
          <w:rFonts w:asciiTheme="minorHAnsi" w:hAnsiTheme="minorHAnsi" w:cstheme="minorHAnsi"/>
          <w:b/>
          <w:sz w:val="22"/>
          <w:szCs w:val="22"/>
        </w:rPr>
        <w:t>przez osobę uprawnioną</w:t>
      </w:r>
    </w:p>
    <w:p w:rsidR="001E1BBF" w:rsidRPr="00212C8C" w:rsidRDefault="001E1BBF" w:rsidP="001E1BBF">
      <w:pPr>
        <w:tabs>
          <w:tab w:val="left" w:pos="426"/>
        </w:tabs>
        <w:spacing w:after="240" w:line="271" w:lineRule="auto"/>
        <w:jc w:val="both"/>
        <w:rPr>
          <w:rFonts w:asciiTheme="minorHAnsi" w:hAnsiTheme="minorHAnsi" w:cstheme="minorHAnsi"/>
          <w:color w:val="000000"/>
          <w:sz w:val="22"/>
          <w:szCs w:val="22"/>
          <w:lang w:val="pl-PL"/>
        </w:rPr>
      </w:pPr>
    </w:p>
    <w:p w:rsidR="001E1BBF" w:rsidRPr="00212C8C" w:rsidRDefault="001E1BBF" w:rsidP="001E1BBF">
      <w:pPr>
        <w:spacing w:line="271" w:lineRule="auto"/>
        <w:jc w:val="both"/>
        <w:rPr>
          <w:rFonts w:asciiTheme="minorHAnsi" w:eastAsiaTheme="minorHAnsi" w:hAnsiTheme="minorHAnsi" w:cstheme="minorHAnsi"/>
          <w:b/>
          <w:sz w:val="22"/>
          <w:szCs w:val="22"/>
          <w:lang w:val="pl-PL"/>
        </w:rPr>
      </w:pPr>
    </w:p>
    <w:p w:rsidR="009C03E9" w:rsidRPr="001E1BBF" w:rsidRDefault="009C03E9" w:rsidP="001E1BBF">
      <w:pPr>
        <w:spacing w:line="271" w:lineRule="auto"/>
        <w:rPr>
          <w:rFonts w:ascii="Arial" w:hAnsi="Arial" w:cs="Arial"/>
          <w:sz w:val="22"/>
          <w:szCs w:val="22"/>
          <w:lang w:val="pl-PL"/>
        </w:rPr>
      </w:pPr>
    </w:p>
    <w:sectPr w:rsidR="009C03E9" w:rsidRPr="001E1BBF" w:rsidSect="003E666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21C1" w:rsidRDefault="004421C1" w:rsidP="00AC1A4B">
      <w:r>
        <w:separator/>
      </w:r>
    </w:p>
  </w:endnote>
  <w:endnote w:type="continuationSeparator" w:id="0">
    <w:p w:rsidR="004421C1" w:rsidRDefault="004421C1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21C1" w:rsidRDefault="004421C1" w:rsidP="00AC1A4B">
      <w:r>
        <w:separator/>
      </w:r>
    </w:p>
  </w:footnote>
  <w:footnote w:type="continuationSeparator" w:id="0">
    <w:p w:rsidR="004421C1" w:rsidRDefault="004421C1" w:rsidP="00AC1A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1C058F4"/>
    <w:multiLevelType w:val="hybridMultilevel"/>
    <w:tmpl w:val="A3C07598"/>
    <w:lvl w:ilvl="0" w:tplc="C0262AA0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 w15:restartNumberingAfterBreak="0">
    <w:nsid w:val="044509D7"/>
    <w:multiLevelType w:val="hybridMultilevel"/>
    <w:tmpl w:val="219A6EC6"/>
    <w:lvl w:ilvl="0" w:tplc="087CF7A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90F2C0F"/>
    <w:multiLevelType w:val="hybridMultilevel"/>
    <w:tmpl w:val="F162DC26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2" w15:restartNumberingAfterBreak="0">
    <w:nsid w:val="0B126C52"/>
    <w:multiLevelType w:val="hybridMultilevel"/>
    <w:tmpl w:val="94BEB5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5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0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2" w15:restartNumberingAfterBreak="0">
    <w:nsid w:val="34461BC6"/>
    <w:multiLevelType w:val="hybridMultilevel"/>
    <w:tmpl w:val="603E8F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4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5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7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0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41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3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4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5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6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7" w15:restartNumberingAfterBreak="0">
    <w:nsid w:val="69C74A0F"/>
    <w:multiLevelType w:val="hybridMultilevel"/>
    <w:tmpl w:val="D9985D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9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0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1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2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3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4" w15:restartNumberingAfterBreak="0">
    <w:nsid w:val="79C1276B"/>
    <w:multiLevelType w:val="hybridMultilevel"/>
    <w:tmpl w:val="00341A3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5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50"/>
  </w:num>
  <w:num w:numId="2">
    <w:abstractNumId w:val="40"/>
  </w:num>
  <w:num w:numId="3">
    <w:abstractNumId w:val="41"/>
  </w:num>
  <w:num w:numId="4">
    <w:abstractNumId w:val="23"/>
  </w:num>
  <w:num w:numId="5">
    <w:abstractNumId w:val="49"/>
  </w:num>
  <w:num w:numId="6">
    <w:abstractNumId w:val="19"/>
  </w:num>
  <w:num w:numId="7">
    <w:abstractNumId w:val="25"/>
  </w:num>
  <w:num w:numId="8">
    <w:abstractNumId w:val="37"/>
  </w:num>
  <w:num w:numId="9">
    <w:abstractNumId w:val="35"/>
  </w:num>
  <w:num w:numId="10">
    <w:abstractNumId w:val="36"/>
  </w:num>
  <w:num w:numId="11">
    <w:abstractNumId w:val="46"/>
  </w:num>
  <w:num w:numId="12">
    <w:abstractNumId w:val="33"/>
  </w:num>
  <w:num w:numId="13">
    <w:abstractNumId w:val="42"/>
  </w:num>
  <w:num w:numId="14">
    <w:abstractNumId w:val="44"/>
  </w:num>
  <w:num w:numId="15">
    <w:abstractNumId w:val="43"/>
  </w:num>
  <w:num w:numId="16">
    <w:abstractNumId w:val="27"/>
  </w:num>
  <w:num w:numId="17">
    <w:abstractNumId w:val="38"/>
  </w:num>
  <w:num w:numId="18">
    <w:abstractNumId w:val="45"/>
  </w:num>
  <w:num w:numId="19">
    <w:abstractNumId w:val="52"/>
  </w:num>
  <w:num w:numId="20">
    <w:abstractNumId w:val="30"/>
  </w:num>
  <w:num w:numId="21">
    <w:abstractNumId w:val="53"/>
  </w:num>
  <w:num w:numId="22">
    <w:abstractNumId w:val="17"/>
  </w:num>
  <w:num w:numId="23">
    <w:abstractNumId w:val="48"/>
  </w:num>
  <w:num w:numId="24">
    <w:abstractNumId w:val="39"/>
  </w:num>
  <w:num w:numId="25">
    <w:abstractNumId w:val="28"/>
  </w:num>
  <w:num w:numId="26">
    <w:abstractNumId w:val="31"/>
  </w:num>
  <w:num w:numId="27">
    <w:abstractNumId w:val="55"/>
  </w:num>
  <w:num w:numId="28">
    <w:abstractNumId w:val="26"/>
  </w:num>
  <w:num w:numId="29">
    <w:abstractNumId w:val="51"/>
  </w:num>
  <w:num w:numId="30">
    <w:abstractNumId w:val="34"/>
  </w:num>
  <w:num w:numId="31">
    <w:abstractNumId w:val="54"/>
  </w:num>
  <w:num w:numId="32">
    <w:abstractNumId w:val="47"/>
  </w:num>
  <w:num w:numId="33">
    <w:abstractNumId w:val="32"/>
  </w:num>
  <w:num w:numId="34">
    <w:abstractNumId w:val="22"/>
  </w:num>
  <w:num w:numId="35">
    <w:abstractNumId w:val="20"/>
  </w:num>
  <w:num w:numId="36">
    <w:abstractNumId w:val="18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7298"/>
    <w:rsid w:val="0003731D"/>
    <w:rsid w:val="00042D20"/>
    <w:rsid w:val="0004511B"/>
    <w:rsid w:val="000518F2"/>
    <w:rsid w:val="000543C5"/>
    <w:rsid w:val="00061448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A18"/>
    <w:rsid w:val="001205ED"/>
    <w:rsid w:val="00123711"/>
    <w:rsid w:val="0012574F"/>
    <w:rsid w:val="00130A93"/>
    <w:rsid w:val="00132699"/>
    <w:rsid w:val="0013318B"/>
    <w:rsid w:val="00137B9B"/>
    <w:rsid w:val="001424B4"/>
    <w:rsid w:val="001425BE"/>
    <w:rsid w:val="00143A31"/>
    <w:rsid w:val="00143A38"/>
    <w:rsid w:val="00144359"/>
    <w:rsid w:val="00154D25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2077"/>
    <w:rsid w:val="00183252"/>
    <w:rsid w:val="00186230"/>
    <w:rsid w:val="0018702F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1BBF"/>
    <w:rsid w:val="001E44B3"/>
    <w:rsid w:val="001F0CBC"/>
    <w:rsid w:val="001F7D06"/>
    <w:rsid w:val="002001B2"/>
    <w:rsid w:val="00206B43"/>
    <w:rsid w:val="00212C8C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90F52"/>
    <w:rsid w:val="002913C2"/>
    <w:rsid w:val="00297BAD"/>
    <w:rsid w:val="002A20F6"/>
    <w:rsid w:val="002A2E2C"/>
    <w:rsid w:val="002A301D"/>
    <w:rsid w:val="002A380C"/>
    <w:rsid w:val="002A65B0"/>
    <w:rsid w:val="002A7262"/>
    <w:rsid w:val="002B5FE5"/>
    <w:rsid w:val="002B6174"/>
    <w:rsid w:val="002B63AA"/>
    <w:rsid w:val="002C2013"/>
    <w:rsid w:val="002C21DF"/>
    <w:rsid w:val="002D2663"/>
    <w:rsid w:val="002D72E3"/>
    <w:rsid w:val="002E2B97"/>
    <w:rsid w:val="002E5487"/>
    <w:rsid w:val="002E7D03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522F0"/>
    <w:rsid w:val="00353DEA"/>
    <w:rsid w:val="00361F2E"/>
    <w:rsid w:val="0036314E"/>
    <w:rsid w:val="003712B3"/>
    <w:rsid w:val="00371CA4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64F9"/>
    <w:rsid w:val="003C57D2"/>
    <w:rsid w:val="003C651B"/>
    <w:rsid w:val="003D256C"/>
    <w:rsid w:val="003D3A8E"/>
    <w:rsid w:val="003E21F8"/>
    <w:rsid w:val="003E2F5A"/>
    <w:rsid w:val="003E42F6"/>
    <w:rsid w:val="003E6664"/>
    <w:rsid w:val="003F3993"/>
    <w:rsid w:val="00403A20"/>
    <w:rsid w:val="00413FEC"/>
    <w:rsid w:val="00415464"/>
    <w:rsid w:val="00422D2B"/>
    <w:rsid w:val="004257D4"/>
    <w:rsid w:val="00427E50"/>
    <w:rsid w:val="0043150E"/>
    <w:rsid w:val="00432E52"/>
    <w:rsid w:val="00433A9F"/>
    <w:rsid w:val="00435437"/>
    <w:rsid w:val="00435CB3"/>
    <w:rsid w:val="004421C1"/>
    <w:rsid w:val="0044568C"/>
    <w:rsid w:val="0045421E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6C5B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7EBC"/>
    <w:rsid w:val="00572720"/>
    <w:rsid w:val="0057336B"/>
    <w:rsid w:val="0057516D"/>
    <w:rsid w:val="005776CA"/>
    <w:rsid w:val="00580263"/>
    <w:rsid w:val="005831DC"/>
    <w:rsid w:val="00584785"/>
    <w:rsid w:val="0058613A"/>
    <w:rsid w:val="005941DD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51AB"/>
    <w:rsid w:val="005D56E6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14BBA"/>
    <w:rsid w:val="00621A0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7025"/>
    <w:rsid w:val="006802C0"/>
    <w:rsid w:val="00680650"/>
    <w:rsid w:val="006877F8"/>
    <w:rsid w:val="006915D2"/>
    <w:rsid w:val="00694E65"/>
    <w:rsid w:val="00697750"/>
    <w:rsid w:val="006A0A40"/>
    <w:rsid w:val="006A18FC"/>
    <w:rsid w:val="006A21E6"/>
    <w:rsid w:val="006A411C"/>
    <w:rsid w:val="006B1B34"/>
    <w:rsid w:val="006B2620"/>
    <w:rsid w:val="006B7025"/>
    <w:rsid w:val="006C53DA"/>
    <w:rsid w:val="006D443F"/>
    <w:rsid w:val="006D5303"/>
    <w:rsid w:val="006D5E61"/>
    <w:rsid w:val="006D7279"/>
    <w:rsid w:val="006E17BC"/>
    <w:rsid w:val="006E240C"/>
    <w:rsid w:val="006E27DC"/>
    <w:rsid w:val="006E5880"/>
    <w:rsid w:val="006E7FF9"/>
    <w:rsid w:val="006F014F"/>
    <w:rsid w:val="006F479A"/>
    <w:rsid w:val="00705822"/>
    <w:rsid w:val="00706834"/>
    <w:rsid w:val="00720F95"/>
    <w:rsid w:val="0072428C"/>
    <w:rsid w:val="007320C7"/>
    <w:rsid w:val="0073636F"/>
    <w:rsid w:val="007408D8"/>
    <w:rsid w:val="00745ABA"/>
    <w:rsid w:val="00752EAD"/>
    <w:rsid w:val="00753137"/>
    <w:rsid w:val="00757104"/>
    <w:rsid w:val="00761C04"/>
    <w:rsid w:val="00765E28"/>
    <w:rsid w:val="007725FD"/>
    <w:rsid w:val="00772BAA"/>
    <w:rsid w:val="007819F1"/>
    <w:rsid w:val="0079333B"/>
    <w:rsid w:val="007949BB"/>
    <w:rsid w:val="007A2D3A"/>
    <w:rsid w:val="007B2F9B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AC1"/>
    <w:rsid w:val="0080214E"/>
    <w:rsid w:val="008048BE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8BB"/>
    <w:rsid w:val="008A52D1"/>
    <w:rsid w:val="008B4F46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5C3C"/>
    <w:rsid w:val="00916A5E"/>
    <w:rsid w:val="00920E11"/>
    <w:rsid w:val="0092215B"/>
    <w:rsid w:val="009235B0"/>
    <w:rsid w:val="00931F4D"/>
    <w:rsid w:val="00932C24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E3A97"/>
    <w:rsid w:val="009E78E6"/>
    <w:rsid w:val="009F759B"/>
    <w:rsid w:val="00A017CD"/>
    <w:rsid w:val="00A01D5E"/>
    <w:rsid w:val="00A029A4"/>
    <w:rsid w:val="00A03F64"/>
    <w:rsid w:val="00A10748"/>
    <w:rsid w:val="00A11359"/>
    <w:rsid w:val="00A214DB"/>
    <w:rsid w:val="00A26804"/>
    <w:rsid w:val="00A3672D"/>
    <w:rsid w:val="00A4210D"/>
    <w:rsid w:val="00A43A4F"/>
    <w:rsid w:val="00A43CBF"/>
    <w:rsid w:val="00A447AD"/>
    <w:rsid w:val="00A45003"/>
    <w:rsid w:val="00A46220"/>
    <w:rsid w:val="00A5110F"/>
    <w:rsid w:val="00A57544"/>
    <w:rsid w:val="00A57B18"/>
    <w:rsid w:val="00A654C3"/>
    <w:rsid w:val="00A6641B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07B53"/>
    <w:rsid w:val="00B11DD6"/>
    <w:rsid w:val="00B16B7C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42D"/>
    <w:rsid w:val="00B86934"/>
    <w:rsid w:val="00B94DE2"/>
    <w:rsid w:val="00BA0CA8"/>
    <w:rsid w:val="00BA5221"/>
    <w:rsid w:val="00BA6D6F"/>
    <w:rsid w:val="00BA6EA5"/>
    <w:rsid w:val="00BB6FF9"/>
    <w:rsid w:val="00BC3520"/>
    <w:rsid w:val="00BC3774"/>
    <w:rsid w:val="00BD0693"/>
    <w:rsid w:val="00BD11C1"/>
    <w:rsid w:val="00BE2F0C"/>
    <w:rsid w:val="00BE5AA3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A3F13"/>
    <w:rsid w:val="00CB0645"/>
    <w:rsid w:val="00CB20B6"/>
    <w:rsid w:val="00CB233F"/>
    <w:rsid w:val="00CB3863"/>
    <w:rsid w:val="00CB607A"/>
    <w:rsid w:val="00CC06CB"/>
    <w:rsid w:val="00CC1A49"/>
    <w:rsid w:val="00CD3467"/>
    <w:rsid w:val="00CD3A0D"/>
    <w:rsid w:val="00CF3224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488A"/>
    <w:rsid w:val="00D25A6C"/>
    <w:rsid w:val="00D25FA1"/>
    <w:rsid w:val="00D322B0"/>
    <w:rsid w:val="00D32C00"/>
    <w:rsid w:val="00D33B93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797B"/>
    <w:rsid w:val="00D8658E"/>
    <w:rsid w:val="00D872E7"/>
    <w:rsid w:val="00D91E20"/>
    <w:rsid w:val="00D92BDE"/>
    <w:rsid w:val="00D92C71"/>
    <w:rsid w:val="00DA1A10"/>
    <w:rsid w:val="00DA232C"/>
    <w:rsid w:val="00DB2896"/>
    <w:rsid w:val="00DB58C2"/>
    <w:rsid w:val="00DC13B8"/>
    <w:rsid w:val="00DC1CC9"/>
    <w:rsid w:val="00DC3AD5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323C"/>
    <w:rsid w:val="00E23A00"/>
    <w:rsid w:val="00E3036A"/>
    <w:rsid w:val="00E334B8"/>
    <w:rsid w:val="00E34751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401D1"/>
    <w:rsid w:val="00F42E9A"/>
    <w:rsid w:val="00F463F1"/>
    <w:rsid w:val="00F55BCE"/>
    <w:rsid w:val="00F64313"/>
    <w:rsid w:val="00F64665"/>
    <w:rsid w:val="00F6554B"/>
    <w:rsid w:val="00F769D0"/>
    <w:rsid w:val="00F776C0"/>
    <w:rsid w:val="00F84E28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B12C5"/>
    <w:rsid w:val="00FB4B39"/>
    <w:rsid w:val="00FB64D9"/>
    <w:rsid w:val="00FB6AAD"/>
    <w:rsid w:val="00FC11F6"/>
    <w:rsid w:val="00FC20E6"/>
    <w:rsid w:val="00FC2256"/>
    <w:rsid w:val="00FC6C12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11DA454-EEDA-485A-BC1C-22C32F6053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uiPriority w:val="99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uiPriority w:val="34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D9462C-E86F-43D4-99B4-5165EB5701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222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1553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Joanna Kulpa</cp:lastModifiedBy>
  <cp:revision>9</cp:revision>
  <cp:lastPrinted>2021-01-22T11:33:00Z</cp:lastPrinted>
  <dcterms:created xsi:type="dcterms:W3CDTF">2021-12-09T10:35:00Z</dcterms:created>
  <dcterms:modified xsi:type="dcterms:W3CDTF">2022-02-15T07:29:00Z</dcterms:modified>
</cp:coreProperties>
</file>